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572B6D70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D01820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1B4EFF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54F225C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E228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1B4EFF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5D3655"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4EFF">
        <w:rPr>
          <w:rFonts w:ascii="Times New Roman" w:hAnsi="Times New Roman" w:cs="Times New Roman"/>
          <w:sz w:val="24"/>
          <w:szCs w:val="24"/>
          <w:lang w:val="lt-LT"/>
        </w:rPr>
        <w:t>28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D06A6F4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1B4EF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  <w:bookmarkStart w:id="0" w:name="_GoBack"/>
      <w:bookmarkEnd w:id="0"/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70362FE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1AFAFE66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1EBA99FF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77316" w14:textId="77777777" w:rsidR="00A65F8C" w:rsidRDefault="00A65F8C" w:rsidP="0087691B">
      <w:pPr>
        <w:spacing w:after="0" w:line="240" w:lineRule="auto"/>
      </w:pPr>
      <w:r>
        <w:separator/>
      </w:r>
    </w:p>
  </w:endnote>
  <w:endnote w:type="continuationSeparator" w:id="0">
    <w:p w14:paraId="4800DC99" w14:textId="77777777" w:rsidR="00A65F8C" w:rsidRDefault="00A65F8C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2665B" w14:textId="77777777" w:rsidR="00A65F8C" w:rsidRDefault="00A65F8C" w:rsidP="0087691B">
      <w:pPr>
        <w:spacing w:after="0" w:line="240" w:lineRule="auto"/>
      </w:pPr>
      <w:r>
        <w:separator/>
      </w:r>
    </w:p>
  </w:footnote>
  <w:footnote w:type="continuationSeparator" w:id="0">
    <w:p w14:paraId="1C11B4CD" w14:textId="77777777" w:rsidR="00A65F8C" w:rsidRDefault="00A65F8C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E2281"/>
    <w:rsid w:val="0019395B"/>
    <w:rsid w:val="001B4EFF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20CAD"/>
    <w:rsid w:val="00663037"/>
    <w:rsid w:val="006817C9"/>
    <w:rsid w:val="006C6DB3"/>
    <w:rsid w:val="006D77CF"/>
    <w:rsid w:val="006F34B6"/>
    <w:rsid w:val="00726BF8"/>
    <w:rsid w:val="007842DE"/>
    <w:rsid w:val="0087691B"/>
    <w:rsid w:val="008A6510"/>
    <w:rsid w:val="008D0E14"/>
    <w:rsid w:val="008F6B13"/>
    <w:rsid w:val="00950BE1"/>
    <w:rsid w:val="00991D95"/>
    <w:rsid w:val="009C639B"/>
    <w:rsid w:val="009D5F34"/>
    <w:rsid w:val="009E0B39"/>
    <w:rsid w:val="00A05157"/>
    <w:rsid w:val="00A303B7"/>
    <w:rsid w:val="00A65F8C"/>
    <w:rsid w:val="00A822CF"/>
    <w:rsid w:val="00AA7F94"/>
    <w:rsid w:val="00AB6412"/>
    <w:rsid w:val="00B121E0"/>
    <w:rsid w:val="00B1604D"/>
    <w:rsid w:val="00B4395C"/>
    <w:rsid w:val="00B70E39"/>
    <w:rsid w:val="00BF5041"/>
    <w:rsid w:val="00BF5AC2"/>
    <w:rsid w:val="00C0703D"/>
    <w:rsid w:val="00C91F92"/>
    <w:rsid w:val="00D01820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4255D"/>
    <w:rsid w:val="00F67582"/>
    <w:rsid w:val="00F71305"/>
    <w:rsid w:val="00F728FC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2968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2025-07-28T09:52:00Z</dcterms:modified>
  <cp:revision>15</cp:revision>
</cp:coreProperties>
</file>